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3FDF8B08" w:rsidR="007F19D6" w:rsidRPr="00B82E66" w:rsidRDefault="00E35C1B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3B309D">
        <w:rPr>
          <w:rFonts w:cs="Arial"/>
          <w:b/>
          <w:bCs/>
          <w:sz w:val="22"/>
          <w:szCs w:val="22"/>
        </w:rPr>
        <w:t xml:space="preserve"> BGO-BGN.25.260.2024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7331C7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E35C1B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E35C1B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E35C1B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E35C1B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E35C1B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E35C1B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E35C1B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b w:val="0"/>
          <w:sz w:val="22"/>
          <w:szCs w:val="22"/>
        </w:rPr>
      </w:pPr>
    </w:p>
    <w:p w14:paraId="6C00EB36" w14:textId="46AE5DFF" w:rsidR="007F19D6" w:rsidRPr="00B82E66" w:rsidRDefault="00E35C1B" w:rsidP="007F19D6">
      <w:pPr>
        <w:pStyle w:val="Tekstpodstawowy"/>
        <w:jc w:val="both"/>
        <w:rPr>
          <w:b w:val="0"/>
          <w:sz w:val="22"/>
          <w:szCs w:val="22"/>
        </w:rPr>
      </w:pPr>
      <w:r w:rsidRPr="00B82E66">
        <w:rPr>
          <w:b w:val="0"/>
          <w:sz w:val="22"/>
          <w:szCs w:val="22"/>
        </w:rPr>
        <w:t xml:space="preserve">Składając ofertę na </w:t>
      </w:r>
      <w:r w:rsidR="003B309D">
        <w:rPr>
          <w:b w:val="0"/>
          <w:sz w:val="22"/>
          <w:szCs w:val="22"/>
        </w:rPr>
        <w:t>Zaprojektowanie i wykonanie studia nagrań NIK</w:t>
      </w:r>
      <w:r>
        <w:rPr>
          <w:b w:val="0"/>
          <w:sz w:val="22"/>
          <w:szCs w:val="22"/>
        </w:rPr>
        <w:t xml:space="preserve"> </w:t>
      </w:r>
      <w:r w:rsidRPr="00B82E66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E35C1B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E35C1B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 xml:space="preserve">(należy podać dokładną i pełną </w:t>
      </w:r>
      <w:r w:rsidRPr="00761156">
        <w:rPr>
          <w:b/>
          <w:i/>
          <w:color w:val="FF0000"/>
          <w:sz w:val="18"/>
          <w:szCs w:val="18"/>
        </w:rPr>
        <w:t>nazwę zgodną z CEIDG lub KRS)</w:t>
      </w:r>
    </w:p>
    <w:p w14:paraId="6CC45F15" w14:textId="77777777" w:rsidR="007F19D6" w:rsidRPr="00B82E66" w:rsidRDefault="00E35C1B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nr telefonów </w:t>
      </w:r>
      <w:r w:rsidRPr="00B82E66">
        <w:rPr>
          <w:sz w:val="22"/>
          <w:szCs w:val="22"/>
        </w:rPr>
        <w:t>................................................... nr faksu ...............................................................</w:t>
      </w:r>
    </w:p>
    <w:p w14:paraId="27ACA5B4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</w:t>
      </w:r>
      <w:r w:rsidRPr="00B82E66">
        <w:rPr>
          <w:sz w:val="22"/>
          <w:szCs w:val="22"/>
        </w:rPr>
        <w:t>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E35C1B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E35C1B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</w:t>
      </w:r>
      <w:r w:rsidRPr="00B82E66">
        <w:rPr>
          <w:sz w:val="22"/>
          <w:szCs w:val="22"/>
        </w:rPr>
        <w:t>....................................................................</w:t>
      </w:r>
    </w:p>
    <w:p w14:paraId="3468453E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adres email</w:t>
      </w:r>
      <w:r w:rsidRPr="00B82E66">
        <w:rPr>
          <w:sz w:val="22"/>
          <w:szCs w:val="22"/>
        </w:rPr>
        <w:t xml:space="preserve">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E35C1B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reprezentowania Wykon</w:t>
      </w:r>
      <w:r w:rsidRPr="00B82E66">
        <w:rPr>
          <w:bCs/>
          <w:sz w:val="22"/>
          <w:szCs w:val="22"/>
        </w:rPr>
        <w:t xml:space="preserve">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E35C1B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........…………...........................................</w:t>
      </w:r>
      <w:r w:rsidRPr="00B82E66">
        <w:rPr>
          <w:sz w:val="22"/>
          <w:szCs w:val="22"/>
        </w:rPr>
        <w:t>.....................................................................</w:t>
      </w:r>
    </w:p>
    <w:p w14:paraId="6B46FC25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E35C1B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adres emai</w:t>
      </w:r>
      <w:r w:rsidRPr="00B82E66">
        <w:rPr>
          <w:sz w:val="22"/>
          <w:szCs w:val="22"/>
        </w:rPr>
        <w:t xml:space="preserve">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E35C1B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E35C1B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wypełniają jedynie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E35C1B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E35C1B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E35C1B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E35C1B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>……………….. zł netto + …..….. zł podatku VAT, tj</w:t>
      </w:r>
      <w:r>
        <w:rPr>
          <w:rFonts w:ascii="Arial Narrow" w:hAnsi="Arial Narrow" w:cs="Times New Roman"/>
          <w:sz w:val="22"/>
          <w:szCs w:val="22"/>
        </w:rPr>
        <w:t xml:space="preserve">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E35C1B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2ED820C5" w:rsidR="007F19D6" w:rsidRPr="00B82E66" w:rsidRDefault="00E35C1B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 i obejmuje wszelkie koszty Wykonawcy związane z realizac</w:t>
      </w:r>
      <w:r w:rsidRPr="00B82E66">
        <w:rPr>
          <w:rFonts w:ascii="Arial Narrow" w:hAnsi="Arial Narrow"/>
          <w:sz w:val="22"/>
          <w:szCs w:val="22"/>
        </w:rPr>
        <w:t xml:space="preserve">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E35C1B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</w:t>
      </w:r>
      <w:r w:rsidRPr="00B82E66">
        <w:rPr>
          <w:rFonts w:ascii="Arial Narrow" w:hAnsi="Arial Narrow" w:cs="Times New Roman"/>
          <w:bCs/>
          <w:sz w:val="22"/>
          <w:szCs w:val="22"/>
        </w:rPr>
        <w:t xml:space="preserve"> **, którzy będą wykonywać następujące prace wchodzące w zakres przedmiotu zamówienia:</w:t>
      </w:r>
    </w:p>
    <w:p w14:paraId="11389B26" w14:textId="77777777" w:rsidR="007F19D6" w:rsidRPr="00B82E66" w:rsidRDefault="00E35C1B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E35C1B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 xml:space="preserve">podwykonawcy, zakres prac, </w:t>
      </w:r>
      <w:r w:rsidRPr="00761156">
        <w:rPr>
          <w:rFonts w:ascii="Arial Narrow" w:hAnsi="Arial Narrow" w:cs="Times New Roman"/>
          <w:i/>
          <w:sz w:val="18"/>
          <w:szCs w:val="18"/>
        </w:rPr>
        <w:t>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76294149" w:rsidR="007F19D6" w:rsidRPr="00B82E66" w:rsidRDefault="00E35C1B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910D0B">
        <w:rPr>
          <w:rFonts w:ascii="Arial Narrow" w:hAnsi="Arial Narrow" w:cs="Times New Roman"/>
          <w:sz w:val="22"/>
          <w:szCs w:val="22"/>
        </w:rPr>
        <w:t>2</w:t>
      </w:r>
      <w:r w:rsidR="00910D0B"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 xml:space="preserve">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i zobowiązujemy się, w przypadku uznania naszej oferty za najkorzystniejszą, do zawarcia umowy zgodnej z jej treścią,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E35C1B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382FA2BC" w:rsidR="007F19D6" w:rsidRPr="00B82E66" w:rsidRDefault="00E35C1B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</w:t>
      </w:r>
      <w:r>
        <w:rPr>
          <w:rFonts w:ascii="Arial Narrow" w:hAnsi="Arial Narrow"/>
          <w:sz w:val="22"/>
          <w:szCs w:val="22"/>
        </w:rPr>
        <w:t xml:space="preserve">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</w:t>
      </w:r>
      <w:r w:rsidR="00910D0B">
        <w:rPr>
          <w:rFonts w:ascii="Arial Narrow" w:hAnsi="Arial Narrow" w:cs="Times New Roman"/>
          <w:sz w:val="22"/>
          <w:szCs w:val="22"/>
        </w:rPr>
        <w:t>4</w:t>
      </w:r>
      <w:r w:rsidRPr="00F57569">
        <w:rPr>
          <w:rFonts w:ascii="Arial Narrow" w:hAnsi="Arial Narrow" w:cs="Times New Roman"/>
          <w:sz w:val="22"/>
          <w:szCs w:val="22"/>
        </w:rPr>
        <w:t xml:space="preserve"> r. poz. </w:t>
      </w:r>
      <w:r w:rsidR="00910D0B">
        <w:rPr>
          <w:rFonts w:ascii="Arial Narrow" w:hAnsi="Arial Narrow" w:cs="Times New Roman"/>
          <w:sz w:val="22"/>
          <w:szCs w:val="22"/>
        </w:rPr>
        <w:t>507</w:t>
      </w:r>
      <w:r w:rsidRPr="00F57569">
        <w:rPr>
          <w:rFonts w:ascii="Arial Narrow" w:hAnsi="Arial Narrow" w:cs="Times New Roman"/>
          <w:sz w:val="22"/>
          <w:szCs w:val="22"/>
        </w:rPr>
        <w:t>).</w:t>
      </w:r>
    </w:p>
    <w:p w14:paraId="4ECB4C5B" w14:textId="77777777" w:rsidR="007F19D6" w:rsidRDefault="00E35C1B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</w:t>
      </w:r>
      <w:r w:rsidRPr="00652200">
        <w:rPr>
          <w:rFonts w:ascii="Arial Narrow" w:hAnsi="Arial Narrow" w:cs="Arial"/>
          <w:sz w:val="22"/>
        </w:rPr>
        <w:t>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E35C1B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>WSZELKĄ KORESPONDENC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E35C1B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E35C1B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E35C1B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 xml:space="preserve">adres e-mail: </w:t>
      </w:r>
      <w:r w:rsidRPr="00B82E66">
        <w:rPr>
          <w:rFonts w:ascii="Arial Narrow" w:hAnsi="Arial Narrow" w:cs="Times New Roman"/>
          <w:sz w:val="22"/>
          <w:szCs w:val="22"/>
          <w:lang w:val="nb-NO"/>
        </w:rPr>
        <w:t>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E35C1B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E35C1B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E35C1B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E35C1B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 xml:space="preserve">(w przypadku </w:t>
      </w:r>
      <w:r w:rsidRPr="00761156">
        <w:rPr>
          <w:rFonts w:cs="Tahoma"/>
          <w:i/>
          <w:sz w:val="18"/>
          <w:szCs w:val="18"/>
        </w:rPr>
        <w:t>skanu oferty)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E35C1B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4D8C5" w14:textId="77777777" w:rsidR="00000000" w:rsidRDefault="00E35C1B">
      <w:r>
        <w:separator/>
      </w:r>
    </w:p>
  </w:endnote>
  <w:endnote w:type="continuationSeparator" w:id="0">
    <w:p w14:paraId="3AACAE06" w14:textId="77777777" w:rsidR="00000000" w:rsidRDefault="00E3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E35C1B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FD9E" w14:textId="77777777" w:rsidR="006D2A85" w:rsidRDefault="00E35C1B" w:rsidP="00A106F6">
      <w:r>
        <w:separator/>
      </w:r>
    </w:p>
  </w:footnote>
  <w:footnote w:type="continuationSeparator" w:id="0">
    <w:p w14:paraId="21937D6E" w14:textId="77777777" w:rsidR="006D2A85" w:rsidRDefault="00E35C1B" w:rsidP="00A106F6">
      <w:r>
        <w:continuationSeparator/>
      </w:r>
    </w:p>
  </w:footnote>
  <w:footnote w:id="1">
    <w:p w14:paraId="1C1FAE20" w14:textId="77777777" w:rsidR="007F19D6" w:rsidRDefault="00E35C1B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Wyk</w:t>
      </w:r>
      <w:r w:rsidRPr="00AC3922">
        <w:t>onawca nie przekazuje danych osobowych innych niż bezpośrednio jego dotyczących lub zachodzi wyłączenie stosowania obowiązku informacyjnego, stosownie do art. 13 ust. 4 lub art. 14 ust. 5 RODO Wykonawca nie składa oświadczenia (treść oświadczenia należy us</w:t>
      </w:r>
      <w:r w:rsidRPr="00AC3922">
        <w:t>unąć np. przez jego wykreślenie).</w:t>
      </w:r>
      <w:r w:rsidRPr="006D632F">
        <w:t xml:space="preserve"> </w:t>
      </w:r>
    </w:p>
    <w:p w14:paraId="0667B867" w14:textId="77777777" w:rsidR="007F19D6" w:rsidRPr="00765F98" w:rsidRDefault="00E35C1B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D748660C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6262594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1A58E2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1627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CD8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C4AC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2E32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5E06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9C6B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E19837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19F66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D67D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8AB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8C92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6ED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CC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EE5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0A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DECAAAC8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580E9F3A" w:tentative="1">
      <w:start w:val="1"/>
      <w:numFmt w:val="lowerLetter"/>
      <w:lvlText w:val="%2."/>
      <w:lvlJc w:val="left"/>
      <w:pPr>
        <w:ind w:left="1380" w:hanging="360"/>
      </w:pPr>
    </w:lvl>
    <w:lvl w:ilvl="2" w:tplc="1EF4C916" w:tentative="1">
      <w:start w:val="1"/>
      <w:numFmt w:val="lowerRoman"/>
      <w:lvlText w:val="%3."/>
      <w:lvlJc w:val="right"/>
      <w:pPr>
        <w:ind w:left="2100" w:hanging="180"/>
      </w:pPr>
    </w:lvl>
    <w:lvl w:ilvl="3" w:tplc="FDC883AE" w:tentative="1">
      <w:start w:val="1"/>
      <w:numFmt w:val="decimal"/>
      <w:lvlText w:val="%4."/>
      <w:lvlJc w:val="left"/>
      <w:pPr>
        <w:ind w:left="2820" w:hanging="360"/>
      </w:pPr>
    </w:lvl>
    <w:lvl w:ilvl="4" w:tplc="48F8AD62" w:tentative="1">
      <w:start w:val="1"/>
      <w:numFmt w:val="lowerLetter"/>
      <w:lvlText w:val="%5."/>
      <w:lvlJc w:val="left"/>
      <w:pPr>
        <w:ind w:left="3540" w:hanging="360"/>
      </w:pPr>
    </w:lvl>
    <w:lvl w:ilvl="5" w:tplc="25BCE162" w:tentative="1">
      <w:start w:val="1"/>
      <w:numFmt w:val="lowerRoman"/>
      <w:lvlText w:val="%6."/>
      <w:lvlJc w:val="right"/>
      <w:pPr>
        <w:ind w:left="4260" w:hanging="180"/>
      </w:pPr>
    </w:lvl>
    <w:lvl w:ilvl="6" w:tplc="1F22C3DC" w:tentative="1">
      <w:start w:val="1"/>
      <w:numFmt w:val="decimal"/>
      <w:lvlText w:val="%7."/>
      <w:lvlJc w:val="left"/>
      <w:pPr>
        <w:ind w:left="4980" w:hanging="360"/>
      </w:pPr>
    </w:lvl>
    <w:lvl w:ilvl="7" w:tplc="55B69112" w:tentative="1">
      <w:start w:val="1"/>
      <w:numFmt w:val="lowerLetter"/>
      <w:lvlText w:val="%8."/>
      <w:lvlJc w:val="left"/>
      <w:pPr>
        <w:ind w:left="5700" w:hanging="360"/>
      </w:pPr>
    </w:lvl>
    <w:lvl w:ilvl="8" w:tplc="E1B8E392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DEF03BB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720BC6A" w:tentative="1">
      <w:start w:val="1"/>
      <w:numFmt w:val="lowerLetter"/>
      <w:lvlText w:val="%2."/>
      <w:lvlJc w:val="left"/>
      <w:pPr>
        <w:ind w:left="1222" w:hanging="360"/>
      </w:pPr>
    </w:lvl>
    <w:lvl w:ilvl="2" w:tplc="E0E0B0CE" w:tentative="1">
      <w:start w:val="1"/>
      <w:numFmt w:val="lowerRoman"/>
      <w:lvlText w:val="%3."/>
      <w:lvlJc w:val="right"/>
      <w:pPr>
        <w:ind w:left="1942" w:hanging="180"/>
      </w:pPr>
    </w:lvl>
    <w:lvl w:ilvl="3" w:tplc="58B6C55A" w:tentative="1">
      <w:start w:val="1"/>
      <w:numFmt w:val="decimal"/>
      <w:lvlText w:val="%4."/>
      <w:lvlJc w:val="left"/>
      <w:pPr>
        <w:ind w:left="2662" w:hanging="360"/>
      </w:pPr>
    </w:lvl>
    <w:lvl w:ilvl="4" w:tplc="8BE68538" w:tentative="1">
      <w:start w:val="1"/>
      <w:numFmt w:val="lowerLetter"/>
      <w:lvlText w:val="%5."/>
      <w:lvlJc w:val="left"/>
      <w:pPr>
        <w:ind w:left="3382" w:hanging="360"/>
      </w:pPr>
    </w:lvl>
    <w:lvl w:ilvl="5" w:tplc="446A2144" w:tentative="1">
      <w:start w:val="1"/>
      <w:numFmt w:val="lowerRoman"/>
      <w:lvlText w:val="%6."/>
      <w:lvlJc w:val="right"/>
      <w:pPr>
        <w:ind w:left="4102" w:hanging="180"/>
      </w:pPr>
    </w:lvl>
    <w:lvl w:ilvl="6" w:tplc="8FD2E38C" w:tentative="1">
      <w:start w:val="1"/>
      <w:numFmt w:val="decimal"/>
      <w:lvlText w:val="%7."/>
      <w:lvlJc w:val="left"/>
      <w:pPr>
        <w:ind w:left="4822" w:hanging="360"/>
      </w:pPr>
    </w:lvl>
    <w:lvl w:ilvl="7" w:tplc="FDA43F3A" w:tentative="1">
      <w:start w:val="1"/>
      <w:numFmt w:val="lowerLetter"/>
      <w:lvlText w:val="%8."/>
      <w:lvlJc w:val="left"/>
      <w:pPr>
        <w:ind w:left="5542" w:hanging="360"/>
      </w:pPr>
    </w:lvl>
    <w:lvl w:ilvl="8" w:tplc="ED84969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415E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CED6F2" w:tentative="1">
      <w:start w:val="1"/>
      <w:numFmt w:val="lowerLetter"/>
      <w:lvlText w:val="%2."/>
      <w:lvlJc w:val="left"/>
      <w:pPr>
        <w:ind w:left="1440" w:hanging="360"/>
      </w:pPr>
    </w:lvl>
    <w:lvl w:ilvl="2" w:tplc="9170E83C" w:tentative="1">
      <w:start w:val="1"/>
      <w:numFmt w:val="lowerRoman"/>
      <w:lvlText w:val="%3."/>
      <w:lvlJc w:val="right"/>
      <w:pPr>
        <w:ind w:left="2160" w:hanging="180"/>
      </w:pPr>
    </w:lvl>
    <w:lvl w:ilvl="3" w:tplc="ED1CF76E" w:tentative="1">
      <w:start w:val="1"/>
      <w:numFmt w:val="decimal"/>
      <w:lvlText w:val="%4."/>
      <w:lvlJc w:val="left"/>
      <w:pPr>
        <w:ind w:left="2880" w:hanging="360"/>
      </w:pPr>
    </w:lvl>
    <w:lvl w:ilvl="4" w:tplc="EE1C650E" w:tentative="1">
      <w:start w:val="1"/>
      <w:numFmt w:val="lowerLetter"/>
      <w:lvlText w:val="%5."/>
      <w:lvlJc w:val="left"/>
      <w:pPr>
        <w:ind w:left="3600" w:hanging="360"/>
      </w:pPr>
    </w:lvl>
    <w:lvl w:ilvl="5" w:tplc="53D8FD8A" w:tentative="1">
      <w:start w:val="1"/>
      <w:numFmt w:val="lowerRoman"/>
      <w:lvlText w:val="%6."/>
      <w:lvlJc w:val="right"/>
      <w:pPr>
        <w:ind w:left="4320" w:hanging="180"/>
      </w:pPr>
    </w:lvl>
    <w:lvl w:ilvl="6" w:tplc="4D6C8882" w:tentative="1">
      <w:start w:val="1"/>
      <w:numFmt w:val="decimal"/>
      <w:lvlText w:val="%7."/>
      <w:lvlJc w:val="left"/>
      <w:pPr>
        <w:ind w:left="5040" w:hanging="360"/>
      </w:pPr>
    </w:lvl>
    <w:lvl w:ilvl="7" w:tplc="556A4D1C" w:tentative="1">
      <w:start w:val="1"/>
      <w:numFmt w:val="lowerLetter"/>
      <w:lvlText w:val="%8."/>
      <w:lvlJc w:val="left"/>
      <w:pPr>
        <w:ind w:left="5760" w:hanging="360"/>
      </w:pPr>
    </w:lvl>
    <w:lvl w:ilvl="8" w:tplc="860E3E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5B5E82AE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AB56A0FC">
      <w:start w:val="1"/>
      <w:numFmt w:val="lowerLetter"/>
      <w:lvlText w:val="%2."/>
      <w:lvlJc w:val="left"/>
      <w:pPr>
        <w:ind w:left="1440" w:hanging="360"/>
      </w:pPr>
    </w:lvl>
    <w:lvl w:ilvl="2" w:tplc="81F87966">
      <w:start w:val="1"/>
      <w:numFmt w:val="lowerRoman"/>
      <w:lvlText w:val="%3."/>
      <w:lvlJc w:val="right"/>
      <w:pPr>
        <w:ind w:left="2160" w:hanging="180"/>
      </w:pPr>
    </w:lvl>
    <w:lvl w:ilvl="3" w:tplc="CDC22766">
      <w:start w:val="1"/>
      <w:numFmt w:val="decimal"/>
      <w:lvlText w:val="%4."/>
      <w:lvlJc w:val="left"/>
      <w:pPr>
        <w:ind w:left="2880" w:hanging="360"/>
      </w:pPr>
    </w:lvl>
    <w:lvl w:ilvl="4" w:tplc="E43A274E" w:tentative="1">
      <w:start w:val="1"/>
      <w:numFmt w:val="lowerLetter"/>
      <w:lvlText w:val="%5."/>
      <w:lvlJc w:val="left"/>
      <w:pPr>
        <w:ind w:left="3600" w:hanging="360"/>
      </w:pPr>
    </w:lvl>
    <w:lvl w:ilvl="5" w:tplc="366C5258" w:tentative="1">
      <w:start w:val="1"/>
      <w:numFmt w:val="lowerRoman"/>
      <w:lvlText w:val="%6."/>
      <w:lvlJc w:val="right"/>
      <w:pPr>
        <w:ind w:left="4320" w:hanging="180"/>
      </w:pPr>
    </w:lvl>
    <w:lvl w:ilvl="6" w:tplc="8DF0D094" w:tentative="1">
      <w:start w:val="1"/>
      <w:numFmt w:val="decimal"/>
      <w:lvlText w:val="%7."/>
      <w:lvlJc w:val="left"/>
      <w:pPr>
        <w:ind w:left="5040" w:hanging="360"/>
      </w:pPr>
    </w:lvl>
    <w:lvl w:ilvl="7" w:tplc="5E5A0CAA" w:tentative="1">
      <w:start w:val="1"/>
      <w:numFmt w:val="lowerLetter"/>
      <w:lvlText w:val="%8."/>
      <w:lvlJc w:val="left"/>
      <w:pPr>
        <w:ind w:left="5760" w:hanging="360"/>
      </w:pPr>
    </w:lvl>
    <w:lvl w:ilvl="8" w:tplc="4F5CDF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EC389E6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447C96FA" w:tentative="1">
      <w:start w:val="1"/>
      <w:numFmt w:val="lowerLetter"/>
      <w:lvlText w:val="%2."/>
      <w:lvlJc w:val="left"/>
      <w:pPr>
        <w:ind w:left="1440" w:hanging="360"/>
      </w:pPr>
    </w:lvl>
    <w:lvl w:ilvl="2" w:tplc="6FB054D6" w:tentative="1">
      <w:start w:val="1"/>
      <w:numFmt w:val="lowerRoman"/>
      <w:lvlText w:val="%3."/>
      <w:lvlJc w:val="right"/>
      <w:pPr>
        <w:ind w:left="2160" w:hanging="180"/>
      </w:pPr>
    </w:lvl>
    <w:lvl w:ilvl="3" w:tplc="03A069B8" w:tentative="1">
      <w:start w:val="1"/>
      <w:numFmt w:val="decimal"/>
      <w:lvlText w:val="%4."/>
      <w:lvlJc w:val="left"/>
      <w:pPr>
        <w:ind w:left="2880" w:hanging="360"/>
      </w:pPr>
    </w:lvl>
    <w:lvl w:ilvl="4" w:tplc="25FA2DE2" w:tentative="1">
      <w:start w:val="1"/>
      <w:numFmt w:val="lowerLetter"/>
      <w:lvlText w:val="%5."/>
      <w:lvlJc w:val="left"/>
      <w:pPr>
        <w:ind w:left="3600" w:hanging="360"/>
      </w:pPr>
    </w:lvl>
    <w:lvl w:ilvl="5" w:tplc="A722744A" w:tentative="1">
      <w:start w:val="1"/>
      <w:numFmt w:val="lowerRoman"/>
      <w:lvlText w:val="%6."/>
      <w:lvlJc w:val="right"/>
      <w:pPr>
        <w:ind w:left="4320" w:hanging="180"/>
      </w:pPr>
    </w:lvl>
    <w:lvl w:ilvl="6" w:tplc="A82AC682" w:tentative="1">
      <w:start w:val="1"/>
      <w:numFmt w:val="decimal"/>
      <w:lvlText w:val="%7."/>
      <w:lvlJc w:val="left"/>
      <w:pPr>
        <w:ind w:left="5040" w:hanging="360"/>
      </w:pPr>
    </w:lvl>
    <w:lvl w:ilvl="7" w:tplc="0B4A8ACC" w:tentative="1">
      <w:start w:val="1"/>
      <w:numFmt w:val="lowerLetter"/>
      <w:lvlText w:val="%8."/>
      <w:lvlJc w:val="left"/>
      <w:pPr>
        <w:ind w:left="5760" w:hanging="360"/>
      </w:pPr>
    </w:lvl>
    <w:lvl w:ilvl="8" w:tplc="4D984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E1342B6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A95E08F2" w:tentative="1">
      <w:start w:val="1"/>
      <w:numFmt w:val="lowerLetter"/>
      <w:lvlText w:val="%2."/>
      <w:lvlJc w:val="left"/>
      <w:pPr>
        <w:ind w:left="2073" w:hanging="360"/>
      </w:pPr>
    </w:lvl>
    <w:lvl w:ilvl="2" w:tplc="6BF4DCBA" w:tentative="1">
      <w:start w:val="1"/>
      <w:numFmt w:val="lowerRoman"/>
      <w:lvlText w:val="%3."/>
      <w:lvlJc w:val="right"/>
      <w:pPr>
        <w:ind w:left="2793" w:hanging="180"/>
      </w:pPr>
    </w:lvl>
    <w:lvl w:ilvl="3" w:tplc="81028B6C" w:tentative="1">
      <w:start w:val="1"/>
      <w:numFmt w:val="decimal"/>
      <w:lvlText w:val="%4."/>
      <w:lvlJc w:val="left"/>
      <w:pPr>
        <w:ind w:left="3513" w:hanging="360"/>
      </w:pPr>
    </w:lvl>
    <w:lvl w:ilvl="4" w:tplc="3B64CF80" w:tentative="1">
      <w:start w:val="1"/>
      <w:numFmt w:val="lowerLetter"/>
      <w:lvlText w:val="%5."/>
      <w:lvlJc w:val="left"/>
      <w:pPr>
        <w:ind w:left="4233" w:hanging="360"/>
      </w:pPr>
    </w:lvl>
    <w:lvl w:ilvl="5" w:tplc="05BC6868" w:tentative="1">
      <w:start w:val="1"/>
      <w:numFmt w:val="lowerRoman"/>
      <w:lvlText w:val="%6."/>
      <w:lvlJc w:val="right"/>
      <w:pPr>
        <w:ind w:left="4953" w:hanging="180"/>
      </w:pPr>
    </w:lvl>
    <w:lvl w:ilvl="6" w:tplc="B596E2DA" w:tentative="1">
      <w:start w:val="1"/>
      <w:numFmt w:val="decimal"/>
      <w:lvlText w:val="%7."/>
      <w:lvlJc w:val="left"/>
      <w:pPr>
        <w:ind w:left="5673" w:hanging="360"/>
      </w:pPr>
    </w:lvl>
    <w:lvl w:ilvl="7" w:tplc="61CC260A" w:tentative="1">
      <w:start w:val="1"/>
      <w:numFmt w:val="lowerLetter"/>
      <w:lvlText w:val="%8."/>
      <w:lvlJc w:val="left"/>
      <w:pPr>
        <w:ind w:left="6393" w:hanging="360"/>
      </w:pPr>
    </w:lvl>
    <w:lvl w:ilvl="8" w:tplc="C256E59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9FA64C7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086C662E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85742B8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48402764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6F4CF2A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A4878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7618F280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D62AC85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6BF2B084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AB185F6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C48242FC" w:tentative="1">
      <w:start w:val="1"/>
      <w:numFmt w:val="lowerLetter"/>
      <w:lvlText w:val="%2."/>
      <w:lvlJc w:val="left"/>
      <w:pPr>
        <w:ind w:left="1440" w:hanging="360"/>
      </w:pPr>
    </w:lvl>
    <w:lvl w:ilvl="2" w:tplc="43DA77B8" w:tentative="1">
      <w:start w:val="1"/>
      <w:numFmt w:val="lowerRoman"/>
      <w:lvlText w:val="%3."/>
      <w:lvlJc w:val="right"/>
      <w:pPr>
        <w:ind w:left="2160" w:hanging="180"/>
      </w:pPr>
    </w:lvl>
    <w:lvl w:ilvl="3" w:tplc="5022BFCC" w:tentative="1">
      <w:start w:val="1"/>
      <w:numFmt w:val="decimal"/>
      <w:lvlText w:val="%4."/>
      <w:lvlJc w:val="left"/>
      <w:pPr>
        <w:ind w:left="2880" w:hanging="360"/>
      </w:pPr>
    </w:lvl>
    <w:lvl w:ilvl="4" w:tplc="82CA27DE" w:tentative="1">
      <w:start w:val="1"/>
      <w:numFmt w:val="lowerLetter"/>
      <w:lvlText w:val="%5."/>
      <w:lvlJc w:val="left"/>
      <w:pPr>
        <w:ind w:left="3600" w:hanging="360"/>
      </w:pPr>
    </w:lvl>
    <w:lvl w:ilvl="5" w:tplc="F3046932" w:tentative="1">
      <w:start w:val="1"/>
      <w:numFmt w:val="lowerRoman"/>
      <w:lvlText w:val="%6."/>
      <w:lvlJc w:val="right"/>
      <w:pPr>
        <w:ind w:left="4320" w:hanging="180"/>
      </w:pPr>
    </w:lvl>
    <w:lvl w:ilvl="6" w:tplc="157E0036" w:tentative="1">
      <w:start w:val="1"/>
      <w:numFmt w:val="decimal"/>
      <w:lvlText w:val="%7."/>
      <w:lvlJc w:val="left"/>
      <w:pPr>
        <w:ind w:left="5040" w:hanging="360"/>
      </w:pPr>
    </w:lvl>
    <w:lvl w:ilvl="7" w:tplc="5256224E" w:tentative="1">
      <w:start w:val="1"/>
      <w:numFmt w:val="lowerLetter"/>
      <w:lvlText w:val="%8."/>
      <w:lvlJc w:val="left"/>
      <w:pPr>
        <w:ind w:left="5760" w:hanging="360"/>
      </w:pPr>
    </w:lvl>
    <w:lvl w:ilvl="8" w:tplc="71042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12DE429C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BEC2B03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76E675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C04C8A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9B8BCB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906555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34ED61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27C946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D5C4FB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FE1ADA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6C07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66C5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D60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056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1ED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D21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AE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C43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6F027580"/>
    <w:multiLevelType w:val="hybridMultilevel"/>
    <w:tmpl w:val="F1A6FE6C"/>
    <w:lvl w:ilvl="0" w:tplc="99FA9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56F29C" w:tentative="1">
      <w:start w:val="1"/>
      <w:numFmt w:val="lowerLetter"/>
      <w:lvlText w:val="%2."/>
      <w:lvlJc w:val="left"/>
      <w:pPr>
        <w:ind w:left="1440" w:hanging="360"/>
      </w:pPr>
    </w:lvl>
    <w:lvl w:ilvl="2" w:tplc="15803DF6" w:tentative="1">
      <w:start w:val="1"/>
      <w:numFmt w:val="lowerRoman"/>
      <w:lvlText w:val="%3."/>
      <w:lvlJc w:val="right"/>
      <w:pPr>
        <w:ind w:left="2160" w:hanging="180"/>
      </w:pPr>
    </w:lvl>
    <w:lvl w:ilvl="3" w:tplc="6862EAAA" w:tentative="1">
      <w:start w:val="1"/>
      <w:numFmt w:val="decimal"/>
      <w:lvlText w:val="%4."/>
      <w:lvlJc w:val="left"/>
      <w:pPr>
        <w:ind w:left="2880" w:hanging="360"/>
      </w:pPr>
    </w:lvl>
    <w:lvl w:ilvl="4" w:tplc="2886E61C" w:tentative="1">
      <w:start w:val="1"/>
      <w:numFmt w:val="lowerLetter"/>
      <w:lvlText w:val="%5."/>
      <w:lvlJc w:val="left"/>
      <w:pPr>
        <w:ind w:left="3600" w:hanging="360"/>
      </w:pPr>
    </w:lvl>
    <w:lvl w:ilvl="5" w:tplc="3C18E224" w:tentative="1">
      <w:start w:val="1"/>
      <w:numFmt w:val="lowerRoman"/>
      <w:lvlText w:val="%6."/>
      <w:lvlJc w:val="right"/>
      <w:pPr>
        <w:ind w:left="4320" w:hanging="180"/>
      </w:pPr>
    </w:lvl>
    <w:lvl w:ilvl="6" w:tplc="21A41820" w:tentative="1">
      <w:start w:val="1"/>
      <w:numFmt w:val="decimal"/>
      <w:lvlText w:val="%7."/>
      <w:lvlJc w:val="left"/>
      <w:pPr>
        <w:ind w:left="5040" w:hanging="360"/>
      </w:pPr>
    </w:lvl>
    <w:lvl w:ilvl="7" w:tplc="FFC84792" w:tentative="1">
      <w:start w:val="1"/>
      <w:numFmt w:val="lowerLetter"/>
      <w:lvlText w:val="%8."/>
      <w:lvlJc w:val="left"/>
      <w:pPr>
        <w:ind w:left="5760" w:hanging="360"/>
      </w:pPr>
    </w:lvl>
    <w:lvl w:ilvl="8" w:tplc="0F3827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FC1910"/>
    <w:multiLevelType w:val="hybridMultilevel"/>
    <w:tmpl w:val="DA521B96"/>
    <w:lvl w:ilvl="0" w:tplc="CBF4DBE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367A4A7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0B67D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0C49F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E9563B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24B0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120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FE8B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5624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C9B6C34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E760E2A0" w:tentative="1">
      <w:start w:val="1"/>
      <w:numFmt w:val="lowerLetter"/>
      <w:lvlText w:val="%2."/>
      <w:lvlJc w:val="left"/>
      <w:pPr>
        <w:ind w:left="1800" w:hanging="360"/>
      </w:pPr>
    </w:lvl>
    <w:lvl w:ilvl="2" w:tplc="B41C4306" w:tentative="1">
      <w:start w:val="1"/>
      <w:numFmt w:val="lowerRoman"/>
      <w:lvlText w:val="%3."/>
      <w:lvlJc w:val="right"/>
      <w:pPr>
        <w:ind w:left="2520" w:hanging="180"/>
      </w:pPr>
    </w:lvl>
    <w:lvl w:ilvl="3" w:tplc="AEE874DE" w:tentative="1">
      <w:start w:val="1"/>
      <w:numFmt w:val="decimal"/>
      <w:lvlText w:val="%4."/>
      <w:lvlJc w:val="left"/>
      <w:pPr>
        <w:ind w:left="3240" w:hanging="360"/>
      </w:pPr>
    </w:lvl>
    <w:lvl w:ilvl="4" w:tplc="D0B06C32" w:tentative="1">
      <w:start w:val="1"/>
      <w:numFmt w:val="lowerLetter"/>
      <w:lvlText w:val="%5."/>
      <w:lvlJc w:val="left"/>
      <w:pPr>
        <w:ind w:left="3960" w:hanging="360"/>
      </w:pPr>
    </w:lvl>
    <w:lvl w:ilvl="5" w:tplc="1E1C6C78" w:tentative="1">
      <w:start w:val="1"/>
      <w:numFmt w:val="lowerRoman"/>
      <w:lvlText w:val="%6."/>
      <w:lvlJc w:val="right"/>
      <w:pPr>
        <w:ind w:left="4680" w:hanging="180"/>
      </w:pPr>
    </w:lvl>
    <w:lvl w:ilvl="6" w:tplc="A0F0BF74" w:tentative="1">
      <w:start w:val="1"/>
      <w:numFmt w:val="decimal"/>
      <w:lvlText w:val="%7."/>
      <w:lvlJc w:val="left"/>
      <w:pPr>
        <w:ind w:left="5400" w:hanging="360"/>
      </w:pPr>
    </w:lvl>
    <w:lvl w:ilvl="7" w:tplc="3DB49D64" w:tentative="1">
      <w:start w:val="1"/>
      <w:numFmt w:val="lowerLetter"/>
      <w:lvlText w:val="%8."/>
      <w:lvlJc w:val="left"/>
      <w:pPr>
        <w:ind w:left="6120" w:hanging="360"/>
      </w:pPr>
    </w:lvl>
    <w:lvl w:ilvl="8" w:tplc="A6800A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DF2AE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3768A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1BC4A30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AB60F87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93A238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2ABA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665E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9CF9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785A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9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26A8A"/>
    <w:rsid w:val="00033043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B309D"/>
    <w:rsid w:val="003C703C"/>
    <w:rsid w:val="003C7753"/>
    <w:rsid w:val="003F03F1"/>
    <w:rsid w:val="003F6461"/>
    <w:rsid w:val="004078FB"/>
    <w:rsid w:val="00420686"/>
    <w:rsid w:val="00421DC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E4F12"/>
    <w:rsid w:val="005F3FA7"/>
    <w:rsid w:val="005F750B"/>
    <w:rsid w:val="0060026C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2A85"/>
    <w:rsid w:val="006D558B"/>
    <w:rsid w:val="006D632F"/>
    <w:rsid w:val="006E4BA8"/>
    <w:rsid w:val="006E63C7"/>
    <w:rsid w:val="006E79E5"/>
    <w:rsid w:val="006F1270"/>
    <w:rsid w:val="00726992"/>
    <w:rsid w:val="00726F40"/>
    <w:rsid w:val="007331C7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D00DA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A6898"/>
    <w:rsid w:val="008B1662"/>
    <w:rsid w:val="008C6282"/>
    <w:rsid w:val="008D08B2"/>
    <w:rsid w:val="008D3644"/>
    <w:rsid w:val="008D3AE1"/>
    <w:rsid w:val="008D4420"/>
    <w:rsid w:val="008D55DB"/>
    <w:rsid w:val="008D5EE2"/>
    <w:rsid w:val="008F07DF"/>
    <w:rsid w:val="008F4BF0"/>
    <w:rsid w:val="008F6DC3"/>
    <w:rsid w:val="008F75F9"/>
    <w:rsid w:val="00901D10"/>
    <w:rsid w:val="00910D0B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E6DFD"/>
    <w:rsid w:val="009F54FF"/>
    <w:rsid w:val="00A0344B"/>
    <w:rsid w:val="00A06805"/>
    <w:rsid w:val="00A07612"/>
    <w:rsid w:val="00A106F6"/>
    <w:rsid w:val="00A12137"/>
    <w:rsid w:val="00A13006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AE3B22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3998"/>
    <w:rsid w:val="00C82A6A"/>
    <w:rsid w:val="00C927B6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6C09"/>
    <w:rsid w:val="00D514E6"/>
    <w:rsid w:val="00D518BD"/>
    <w:rsid w:val="00D53ACD"/>
    <w:rsid w:val="00D5646F"/>
    <w:rsid w:val="00D641F9"/>
    <w:rsid w:val="00D64454"/>
    <w:rsid w:val="00D7659F"/>
    <w:rsid w:val="00D92FF9"/>
    <w:rsid w:val="00DA2222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35C1B"/>
    <w:rsid w:val="00E440B6"/>
    <w:rsid w:val="00E47990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3CB3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3</cp:revision>
  <cp:lastPrinted>2016-10-07T08:49:00Z</cp:lastPrinted>
  <dcterms:created xsi:type="dcterms:W3CDTF">2024-10-15T08:08:00Z</dcterms:created>
  <dcterms:modified xsi:type="dcterms:W3CDTF">2024-10-15T08:32:00Z</dcterms:modified>
</cp:coreProperties>
</file>